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C6417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  <w:lang w:eastAsia="it-IT"/>
        </w:rPr>
      </w:pPr>
      <w:bookmarkStart w:id="0" w:name="_GoBack"/>
      <w:bookmarkEnd w:id="0"/>
    </w:p>
    <w:p w14:paraId="1978AA3D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45279E82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bCs/>
          <w:sz w:val="28"/>
          <w:szCs w:val="28"/>
          <w:lang w:eastAsia="it-IT"/>
        </w:rPr>
      </w:pPr>
      <w:r w:rsidRPr="00272E1F">
        <w:rPr>
          <w:rFonts w:ascii="Garamond" w:hAnsi="Garamond"/>
          <w:b/>
          <w:bCs/>
          <w:sz w:val="28"/>
          <w:szCs w:val="28"/>
          <w:lang w:eastAsia="it-IT"/>
        </w:rPr>
        <w:t>PATTO DI INTEGRITA’</w:t>
      </w:r>
    </w:p>
    <w:p w14:paraId="1BF8AB7C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bCs/>
          <w:sz w:val="28"/>
          <w:szCs w:val="28"/>
          <w:lang w:eastAsia="it-IT"/>
        </w:rPr>
      </w:pPr>
    </w:p>
    <w:p w14:paraId="2DD767C0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eastAsia="it-IT"/>
        </w:rPr>
      </w:pPr>
    </w:p>
    <w:p w14:paraId="3BB3F0F7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b/>
          <w:bCs/>
          <w:sz w:val="20"/>
          <w:szCs w:val="20"/>
          <w:lang w:eastAsia="it-IT"/>
        </w:rPr>
      </w:pPr>
      <w:r w:rsidRPr="00272E1F">
        <w:rPr>
          <w:rFonts w:ascii="Garamond" w:hAnsi="Garamond"/>
          <w:b/>
          <w:bCs/>
          <w:sz w:val="20"/>
          <w:szCs w:val="20"/>
          <w:lang w:eastAsia="it-IT"/>
        </w:rPr>
        <w:t xml:space="preserve">relativo a (estremi della gara) ………….……………………………….…………. </w:t>
      </w:r>
    </w:p>
    <w:p w14:paraId="013000C3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b/>
          <w:bCs/>
          <w:sz w:val="20"/>
          <w:szCs w:val="20"/>
          <w:lang w:eastAsia="it-IT"/>
        </w:rPr>
      </w:pPr>
    </w:p>
    <w:p w14:paraId="2999E1D4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b/>
          <w:bCs/>
          <w:sz w:val="20"/>
          <w:szCs w:val="20"/>
          <w:lang w:eastAsia="it-IT"/>
        </w:rPr>
      </w:pPr>
    </w:p>
    <w:p w14:paraId="0F794335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tra</w:t>
      </w:r>
    </w:p>
    <w:p w14:paraId="3A140848" w14:textId="66C0E574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sz w:val="20"/>
          <w:szCs w:val="20"/>
          <w:lang w:eastAsia="it-IT"/>
        </w:rPr>
      </w:pPr>
      <w:r>
        <w:rPr>
          <w:rFonts w:ascii="Garamond" w:hAnsi="Garamond"/>
          <w:b/>
          <w:sz w:val="20"/>
          <w:szCs w:val="20"/>
          <w:lang w:eastAsia="it-IT"/>
        </w:rPr>
        <w:t>Il Liceo Luigi Garofano C.F. 80007250618</w:t>
      </w:r>
    </w:p>
    <w:p w14:paraId="2D8E80F2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4EF58A59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e</w:t>
      </w:r>
    </w:p>
    <w:p w14:paraId="3CC94848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10E6C4BB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smartTag w:uri="urn:schemas-microsoft-com:office:smarttags" w:element="PersonName">
        <w:smartTagPr>
          <w:attr w:name="ProductID" w:val="la Ditta"/>
        </w:smartTagPr>
        <w:r w:rsidRPr="00272E1F">
          <w:rPr>
            <w:rFonts w:ascii="Garamond" w:hAnsi="Garamond"/>
            <w:sz w:val="20"/>
            <w:szCs w:val="20"/>
            <w:lang w:eastAsia="it-IT"/>
          </w:rPr>
          <w:t>la Ditta</w:t>
        </w:r>
      </w:smartTag>
      <w:r w:rsidRPr="00272E1F">
        <w:rPr>
          <w:rFonts w:ascii="Garamond" w:hAnsi="Garamond"/>
          <w:sz w:val="20"/>
          <w:szCs w:val="20"/>
          <w:lang w:eastAsia="it-IT"/>
        </w:rPr>
        <w:t xml:space="preserve"> …………………..…………………………………………. (di seguito denominata Ditta),</w:t>
      </w:r>
    </w:p>
    <w:p w14:paraId="0015F3DB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sede legale in ………………………….., via ………………………………………….……n…….</w:t>
      </w:r>
    </w:p>
    <w:p w14:paraId="6538DBB1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codice fiscale/P.IVA ……………………….………., rappresentata da ……………………………..</w:t>
      </w:r>
    </w:p>
    <w:p w14:paraId="51510BEA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……………………………….... in qualità di ………..……………………………………………..</w:t>
      </w:r>
    </w:p>
    <w:p w14:paraId="2D42E5BA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7A73E29D" w14:textId="64CD5C6B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b/>
          <w:bCs/>
          <w:i/>
          <w:iCs/>
          <w:sz w:val="20"/>
          <w:szCs w:val="20"/>
          <w:lang w:eastAsia="it-IT"/>
        </w:rPr>
      </w:pPr>
      <w:r w:rsidRPr="00272E1F">
        <w:rPr>
          <w:rFonts w:ascii="Garamond" w:hAnsi="Garamond"/>
          <w:b/>
          <w:bCs/>
          <w:i/>
          <w:iCs/>
          <w:sz w:val="20"/>
          <w:szCs w:val="20"/>
          <w:lang w:eastAsia="it-IT"/>
        </w:rPr>
        <w:t>Il presente documento deve essere obbligatoriamente sottoscritto</w:t>
      </w:r>
      <w:r w:rsidR="00DB434B">
        <w:rPr>
          <w:rFonts w:ascii="Garamond" w:hAnsi="Garamond"/>
          <w:b/>
          <w:bCs/>
          <w:i/>
          <w:iCs/>
          <w:sz w:val="20"/>
          <w:szCs w:val="20"/>
          <w:lang w:eastAsia="it-IT"/>
        </w:rPr>
        <w:t xml:space="preserve"> digitalmente</w:t>
      </w:r>
      <w:r w:rsidRPr="00272E1F">
        <w:rPr>
          <w:rFonts w:ascii="Garamond" w:hAnsi="Garamond"/>
          <w:b/>
          <w:bCs/>
          <w:i/>
          <w:iCs/>
          <w:sz w:val="20"/>
          <w:szCs w:val="20"/>
          <w:lang w:eastAsia="it-IT"/>
        </w:rPr>
        <w:t xml:space="preserve"> e </w:t>
      </w:r>
      <w:r w:rsidR="00DB434B">
        <w:rPr>
          <w:rFonts w:ascii="Garamond" w:hAnsi="Garamond"/>
          <w:b/>
          <w:bCs/>
          <w:i/>
          <w:iCs/>
          <w:sz w:val="20"/>
          <w:szCs w:val="20"/>
          <w:lang w:eastAsia="it-IT"/>
        </w:rPr>
        <w:t>allegato</w:t>
      </w:r>
      <w:r w:rsidRPr="00272E1F">
        <w:rPr>
          <w:rFonts w:ascii="Garamond" w:hAnsi="Garamond"/>
          <w:b/>
          <w:bCs/>
          <w:i/>
          <w:iCs/>
          <w:sz w:val="20"/>
          <w:szCs w:val="20"/>
          <w:lang w:eastAsia="it-IT"/>
        </w:rPr>
        <w:t xml:space="preserve"> insieme all’offerta alla gara in oggetto. La mancata consegna del presente documento debitamente sottoscritto</w:t>
      </w:r>
      <w:r w:rsidR="00DB434B">
        <w:rPr>
          <w:rFonts w:ascii="Garamond" w:hAnsi="Garamond"/>
          <w:b/>
          <w:bCs/>
          <w:i/>
          <w:iCs/>
          <w:sz w:val="20"/>
          <w:szCs w:val="20"/>
          <w:lang w:eastAsia="it-IT"/>
        </w:rPr>
        <w:t xml:space="preserve"> digitalmente</w:t>
      </w:r>
      <w:r w:rsidRPr="00272E1F">
        <w:rPr>
          <w:rFonts w:ascii="Garamond" w:hAnsi="Garamond"/>
          <w:b/>
          <w:bCs/>
          <w:i/>
          <w:iCs/>
          <w:sz w:val="20"/>
          <w:szCs w:val="20"/>
          <w:lang w:eastAsia="it-IT"/>
        </w:rPr>
        <w:t xml:space="preserve"> comporterà l’esclusione automatica dalla gara.</w:t>
      </w:r>
    </w:p>
    <w:p w14:paraId="4AC99D44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b/>
          <w:bCs/>
          <w:i/>
          <w:iCs/>
          <w:sz w:val="20"/>
          <w:szCs w:val="20"/>
          <w:lang w:eastAsia="it-IT"/>
        </w:rPr>
      </w:pPr>
    </w:p>
    <w:p w14:paraId="33A319D6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bCs/>
          <w:sz w:val="20"/>
          <w:szCs w:val="20"/>
          <w:lang w:eastAsia="it-IT"/>
        </w:rPr>
      </w:pPr>
      <w:r w:rsidRPr="00272E1F">
        <w:rPr>
          <w:rFonts w:ascii="Garamond" w:hAnsi="Garamond"/>
          <w:b/>
          <w:bCs/>
          <w:sz w:val="20"/>
          <w:szCs w:val="20"/>
          <w:lang w:eastAsia="it-IT"/>
        </w:rPr>
        <w:t>VISTO</w:t>
      </w:r>
    </w:p>
    <w:p w14:paraId="1323024F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bCs/>
          <w:sz w:val="20"/>
          <w:szCs w:val="20"/>
          <w:lang w:eastAsia="it-IT"/>
        </w:rPr>
      </w:pPr>
    </w:p>
    <w:p w14:paraId="411C42D4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- La legge 6 novembre 2012 n. 190, art. 1, comma 17 recante “Disposizioni per la prevenzione e la repressione della corruzione e dell'illegalità nella pubblica amministrazione”;</w:t>
      </w:r>
    </w:p>
    <w:p w14:paraId="743C8658" w14:textId="148FC191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- il Piano Nazionale Anticorruzione (P.N.A.) emanato dall’Autorità Nazionale Anti</w:t>
      </w:r>
      <w:r w:rsidR="00184969">
        <w:rPr>
          <w:rFonts w:ascii="Garamond" w:hAnsi="Garamond"/>
          <w:sz w:val="20"/>
          <w:szCs w:val="20"/>
          <w:lang w:eastAsia="it-IT"/>
        </w:rPr>
        <w:t xml:space="preserve"> </w:t>
      </w:r>
      <w:r w:rsidRPr="00272E1F">
        <w:rPr>
          <w:rFonts w:ascii="Garamond" w:hAnsi="Garamond"/>
          <w:sz w:val="20"/>
          <w:szCs w:val="20"/>
          <w:lang w:eastAsia="it-IT"/>
        </w:rPr>
        <w:t>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50FADB2C" w14:textId="6A018BE6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 xml:space="preserve">- il Piano Triennale di Prevenzione della Corruzione (P.T.P.C) </w:t>
      </w:r>
      <w:r w:rsidR="00CC57F7">
        <w:rPr>
          <w:rFonts w:ascii="Garamond" w:hAnsi="Garamond"/>
          <w:sz w:val="20"/>
          <w:szCs w:val="20"/>
          <w:lang w:eastAsia="it-IT"/>
        </w:rPr>
        <w:t>2019 -2021</w:t>
      </w:r>
      <w:r w:rsidRPr="00272E1F">
        <w:rPr>
          <w:rFonts w:ascii="Garamond" w:hAnsi="Garamond"/>
          <w:sz w:val="20"/>
          <w:szCs w:val="20"/>
          <w:lang w:eastAsia="it-IT"/>
        </w:rPr>
        <w:t xml:space="preserve"> per le istituzioni scolastiche della Regione Campania; </w:t>
      </w:r>
    </w:p>
    <w:p w14:paraId="42B714E8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- il decreto del Presidente della Repubblica 16 aprile 2013, n. 62 con il quale è stato emanato il “Regolamento recante il codice di comportamento dei dipendenti pubblici”,</w:t>
      </w:r>
      <w:r w:rsidRPr="00272E1F">
        <w:rPr>
          <w:b/>
          <w:lang w:eastAsia="it-IT"/>
        </w:rPr>
        <w:t xml:space="preserve"> </w:t>
      </w:r>
    </w:p>
    <w:p w14:paraId="04A9CDAB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b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 xml:space="preserve">- </w:t>
      </w:r>
    </w:p>
    <w:p w14:paraId="0143D43E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22320E11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755256D9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bCs/>
          <w:sz w:val="20"/>
          <w:szCs w:val="20"/>
          <w:lang w:eastAsia="it-IT"/>
        </w:rPr>
      </w:pPr>
      <w:r w:rsidRPr="00272E1F">
        <w:rPr>
          <w:rFonts w:ascii="Garamond" w:hAnsi="Garamond"/>
          <w:b/>
          <w:bCs/>
          <w:sz w:val="20"/>
          <w:szCs w:val="20"/>
          <w:lang w:eastAsia="it-IT"/>
        </w:rPr>
        <w:t>SI CONVIENE QUANTO SEGUE</w:t>
      </w:r>
    </w:p>
    <w:p w14:paraId="72DAC2C5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bCs/>
          <w:sz w:val="20"/>
          <w:szCs w:val="20"/>
          <w:lang w:eastAsia="it-IT"/>
        </w:rPr>
      </w:pPr>
    </w:p>
    <w:p w14:paraId="4D6EF26E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bCs/>
          <w:sz w:val="20"/>
          <w:szCs w:val="20"/>
          <w:lang w:eastAsia="it-IT"/>
        </w:rPr>
      </w:pPr>
      <w:r w:rsidRPr="00272E1F">
        <w:rPr>
          <w:rFonts w:ascii="Garamond" w:hAnsi="Garamond"/>
          <w:b/>
          <w:bCs/>
          <w:sz w:val="20"/>
          <w:szCs w:val="20"/>
          <w:lang w:eastAsia="it-IT"/>
        </w:rPr>
        <w:t>Articolo 1</w:t>
      </w:r>
    </w:p>
    <w:p w14:paraId="34575156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14D80EE3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 xml:space="preserve">Il presente Patto d’integrità stabilisce la formale obbligazione della Ditta che, ai fini della partecipazione alla gara in oggetto, si impegna: </w:t>
      </w:r>
    </w:p>
    <w:p w14:paraId="3FBFC83F" w14:textId="77777777" w:rsidR="00272E1F" w:rsidRPr="00272E1F" w:rsidRDefault="00272E1F" w:rsidP="00272E1F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3B71F20D" w14:textId="77777777" w:rsidR="00272E1F" w:rsidRPr="00272E1F" w:rsidRDefault="00272E1F" w:rsidP="00272E1F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1D5FBC69" w14:textId="77777777" w:rsidR="00272E1F" w:rsidRPr="00272E1F" w:rsidRDefault="00272E1F" w:rsidP="00272E1F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lastRenderedPageBreak/>
        <w:t>ad assicurare di non trovarsi in situazioni di controllo o di collegamento (formale e/o sostanziale) con altri concorrenti e che non si è accordata e non si accorderà con altri partecipanti alla gara;</w:t>
      </w:r>
    </w:p>
    <w:p w14:paraId="7CCBB9E5" w14:textId="77777777" w:rsidR="00272E1F" w:rsidRPr="00272E1F" w:rsidRDefault="00272E1F" w:rsidP="00272E1F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ad informare puntualmente tutto il personale, di cui si avvale, del presente Patto di integrità e degli obblighi in esso contenuti;</w:t>
      </w:r>
    </w:p>
    <w:p w14:paraId="2EA77769" w14:textId="77777777" w:rsidR="00272E1F" w:rsidRPr="00272E1F" w:rsidRDefault="00272E1F" w:rsidP="00272E1F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a vigilare affinché gli impegni sopra indicati siano osservati da tutti i collaboratori e dipendenti nell’esercizio dei compiti loro assegnati;</w:t>
      </w:r>
    </w:p>
    <w:p w14:paraId="699CBC4D" w14:textId="77777777" w:rsidR="00272E1F" w:rsidRPr="00272E1F" w:rsidRDefault="00272E1F" w:rsidP="00272E1F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a denunciare alla Pubblica Autorità competente ogni irregolarità o distorsione di cui sia venuta a conoscenza per quanto attiene l’attività di cui all’oggetto della gara in causa.</w:t>
      </w:r>
    </w:p>
    <w:p w14:paraId="3CF0C8EA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7C5884E8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sz w:val="20"/>
          <w:szCs w:val="20"/>
          <w:lang w:eastAsia="it-IT"/>
        </w:rPr>
      </w:pPr>
      <w:r w:rsidRPr="00272E1F">
        <w:rPr>
          <w:rFonts w:ascii="Garamond" w:hAnsi="Garamond"/>
          <w:b/>
          <w:sz w:val="20"/>
          <w:szCs w:val="20"/>
          <w:lang w:eastAsia="it-IT"/>
        </w:rPr>
        <w:t>Articolo 2</w:t>
      </w:r>
    </w:p>
    <w:p w14:paraId="6AEFB88E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sz w:val="20"/>
          <w:szCs w:val="20"/>
          <w:lang w:eastAsia="it-IT"/>
        </w:rPr>
      </w:pPr>
    </w:p>
    <w:p w14:paraId="09881E98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460A5C33" w14:textId="77777777" w:rsidR="00272E1F" w:rsidRPr="00272E1F" w:rsidRDefault="00272E1F" w:rsidP="00272E1F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esclusione del concorrente dalla gara;</w:t>
      </w:r>
    </w:p>
    <w:p w14:paraId="167FE619" w14:textId="77777777" w:rsidR="00272E1F" w:rsidRPr="00272E1F" w:rsidRDefault="00272E1F" w:rsidP="00272E1F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escussione della cauzione di validità dell’offerta;</w:t>
      </w:r>
    </w:p>
    <w:p w14:paraId="43AB1131" w14:textId="77777777" w:rsidR="00272E1F" w:rsidRPr="00272E1F" w:rsidRDefault="00272E1F" w:rsidP="00272E1F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risoluzione del contratto;</w:t>
      </w:r>
    </w:p>
    <w:p w14:paraId="14BF62EA" w14:textId="77777777" w:rsidR="00272E1F" w:rsidRPr="00272E1F" w:rsidRDefault="00272E1F" w:rsidP="00272E1F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escussione della cauzione di buona esecuzione del contratto;</w:t>
      </w:r>
    </w:p>
    <w:p w14:paraId="0D4263E2" w14:textId="77777777" w:rsidR="00272E1F" w:rsidRPr="00272E1F" w:rsidRDefault="00272E1F" w:rsidP="00272E1F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esclusione del concorrente dalle gare indette dalla stazione appaltante per 5 anni.</w:t>
      </w:r>
    </w:p>
    <w:p w14:paraId="46FE8368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2D04105D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sz w:val="20"/>
          <w:szCs w:val="20"/>
          <w:lang w:eastAsia="it-IT"/>
        </w:rPr>
      </w:pPr>
      <w:r w:rsidRPr="00272E1F">
        <w:rPr>
          <w:rFonts w:ascii="Garamond" w:hAnsi="Garamond"/>
          <w:b/>
          <w:sz w:val="20"/>
          <w:szCs w:val="20"/>
          <w:lang w:eastAsia="it-IT"/>
        </w:rPr>
        <w:t>Articolo 3</w:t>
      </w:r>
    </w:p>
    <w:p w14:paraId="0FF482A0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3243E880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723B4F10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68550D79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sz w:val="20"/>
          <w:szCs w:val="20"/>
          <w:lang w:eastAsia="it-IT"/>
        </w:rPr>
      </w:pPr>
      <w:r w:rsidRPr="00272E1F">
        <w:rPr>
          <w:rFonts w:ascii="Garamond" w:hAnsi="Garamond"/>
          <w:b/>
          <w:sz w:val="20"/>
          <w:szCs w:val="20"/>
          <w:lang w:eastAsia="it-IT"/>
        </w:rPr>
        <w:t>Articolo 4</w:t>
      </w:r>
    </w:p>
    <w:p w14:paraId="21F2D41E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7BC051B8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1C0C0358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13E9186B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sz w:val="20"/>
          <w:szCs w:val="20"/>
          <w:lang w:eastAsia="it-IT"/>
        </w:rPr>
      </w:pPr>
      <w:r w:rsidRPr="00272E1F">
        <w:rPr>
          <w:rFonts w:ascii="Garamond" w:hAnsi="Garamond"/>
          <w:b/>
          <w:sz w:val="20"/>
          <w:szCs w:val="20"/>
          <w:lang w:eastAsia="it-IT"/>
        </w:rPr>
        <w:t>Articolo 5</w:t>
      </w:r>
    </w:p>
    <w:p w14:paraId="705A855A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sz w:val="20"/>
          <w:szCs w:val="20"/>
          <w:lang w:eastAsia="it-IT"/>
        </w:rPr>
      </w:pPr>
    </w:p>
    <w:p w14:paraId="5BBACEA5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30E0073D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1D827D03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>Luogo e data ………………….</w:t>
      </w:r>
    </w:p>
    <w:p w14:paraId="3202AB5D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  <w:t>Per la ditta:</w:t>
      </w:r>
    </w:p>
    <w:p w14:paraId="2B74EF5F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387E8CA9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  <w:t>______________________________</w:t>
      </w:r>
    </w:p>
    <w:p w14:paraId="69E6F8F9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  <w:t>(il legale rappresentante)</w:t>
      </w:r>
    </w:p>
    <w:p w14:paraId="5CEA5088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242056B6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</w:p>
    <w:p w14:paraId="07AB4DC7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  <w:t>______________________________</w:t>
      </w:r>
    </w:p>
    <w:p w14:paraId="51D36D9C" w14:textId="079EAA19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0"/>
          <w:szCs w:val="20"/>
          <w:lang w:eastAsia="it-IT"/>
        </w:rPr>
      </w:pP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</w:r>
      <w:r w:rsidRPr="00272E1F">
        <w:rPr>
          <w:rFonts w:ascii="Garamond" w:hAnsi="Garamond"/>
          <w:sz w:val="20"/>
          <w:szCs w:val="20"/>
          <w:lang w:eastAsia="it-IT"/>
        </w:rPr>
        <w:tab/>
        <w:t xml:space="preserve">(firma </w:t>
      </w:r>
      <w:r w:rsidR="00DB434B">
        <w:rPr>
          <w:rFonts w:ascii="Garamond" w:hAnsi="Garamond"/>
          <w:sz w:val="20"/>
          <w:szCs w:val="20"/>
          <w:lang w:eastAsia="it-IT"/>
        </w:rPr>
        <w:t>digitale</w:t>
      </w:r>
      <w:r w:rsidRPr="00272E1F">
        <w:rPr>
          <w:rFonts w:ascii="Garamond" w:hAnsi="Garamond"/>
          <w:sz w:val="20"/>
          <w:szCs w:val="20"/>
          <w:lang w:eastAsia="it-IT"/>
        </w:rPr>
        <w:t>)</w:t>
      </w:r>
    </w:p>
    <w:p w14:paraId="3720DADB" w14:textId="77777777" w:rsidR="00272E1F" w:rsidRPr="00272E1F" w:rsidRDefault="00272E1F" w:rsidP="00272E1F">
      <w:pPr>
        <w:suppressAutoHyphens w:val="0"/>
        <w:overflowPunct w:val="0"/>
        <w:autoSpaceDE w:val="0"/>
        <w:autoSpaceDN w:val="0"/>
        <w:adjustRightInd w:val="0"/>
        <w:ind w:left="4248" w:firstLine="708"/>
        <w:jc w:val="both"/>
        <w:textAlignment w:val="baseline"/>
        <w:rPr>
          <w:lang w:eastAsia="it-IT"/>
        </w:rPr>
      </w:pPr>
    </w:p>
    <w:p w14:paraId="1CB16399" w14:textId="0AF5EA2F" w:rsidR="006937BC" w:rsidRPr="0066168A" w:rsidRDefault="006937BC" w:rsidP="00992241"/>
    <w:sectPr w:rsidR="006937BC" w:rsidRPr="0066168A" w:rsidSect="007C25E7">
      <w:headerReference w:type="default" r:id="rId9"/>
      <w:footerReference w:type="default" r:id="rId10"/>
      <w:pgSz w:w="11906" w:h="16838"/>
      <w:pgMar w:top="4498" w:right="707" w:bottom="1134" w:left="1134" w:header="568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6ABF9" w14:textId="77777777" w:rsidR="00C4679E" w:rsidRDefault="00C4679E" w:rsidP="00E23823">
      <w:r>
        <w:separator/>
      </w:r>
    </w:p>
  </w:endnote>
  <w:endnote w:type="continuationSeparator" w:id="0">
    <w:p w14:paraId="53D490C8" w14:textId="77777777" w:rsidR="00C4679E" w:rsidRDefault="00C4679E" w:rsidP="00E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chindler Small Caps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BEC85" w14:textId="77777777" w:rsidR="00952D5C" w:rsidRDefault="00952D5C" w:rsidP="00E9584B">
    <w:pPr>
      <w:jc w:val="center"/>
      <w:rPr>
        <w:rFonts w:ascii="Bookman Old Style" w:hAnsi="Bookman Old Style" w:cs="Bookman Old Style"/>
        <w:color w:val="000080"/>
        <w:sz w:val="16"/>
        <w:szCs w:val="16"/>
      </w:rPr>
    </w:pPr>
    <w:r w:rsidRPr="00782F9B">
      <w:rPr>
        <w:rFonts w:ascii="Bookman Old Style" w:hAnsi="Bookman Old Style"/>
        <w:color w:val="000080"/>
        <w:sz w:val="16"/>
        <w:szCs w:val="16"/>
      </w:rPr>
      <w:t xml:space="preserve">Via Napoli, P.zza d’Armi n°1, 81043 CAPUA (CE) </w:t>
    </w:r>
    <w:proofErr w:type="spellStart"/>
    <w:r w:rsidRPr="00782F9B">
      <w:rPr>
        <w:rFonts w:ascii="Bookman Old Style" w:hAnsi="Bookman Old Style"/>
        <w:color w:val="000080"/>
        <w:sz w:val="16"/>
        <w:szCs w:val="16"/>
      </w:rPr>
      <w:t>Te</w:t>
    </w:r>
    <w:r w:rsidRPr="00782F9B">
      <w:rPr>
        <w:rFonts w:ascii="Bookman Old Style" w:hAnsi="Bookman Old Style" w:cs="Bookman Old Style"/>
        <w:color w:val="000080"/>
        <w:sz w:val="16"/>
        <w:szCs w:val="16"/>
      </w:rPr>
      <w:t>l</w:t>
    </w:r>
    <w:proofErr w:type="spellEnd"/>
    <w:r w:rsidRPr="00782F9B">
      <w:rPr>
        <w:rFonts w:ascii="Bookman Old Style" w:hAnsi="Bookman Old Style" w:cs="Bookman Old Style"/>
        <w:color w:val="000080"/>
        <w:sz w:val="16"/>
        <w:szCs w:val="16"/>
      </w:rPr>
      <w:t xml:space="preserve"> e Fax: +39 0823.963311/963400</w:t>
    </w:r>
  </w:p>
  <w:p w14:paraId="51FD96CC" w14:textId="18DF40A3" w:rsidR="00952D5C" w:rsidRDefault="00952D5C" w:rsidP="000E3E9F">
    <w:pPr>
      <w:jc w:val="center"/>
      <w:rPr>
        <w:rFonts w:ascii="Schindler Small Caps" w:hAnsi="Schindler Small Caps"/>
        <w:color w:val="0000FF"/>
        <w:sz w:val="16"/>
        <w:szCs w:val="16"/>
      </w:rPr>
    </w:pPr>
    <w:r>
      <w:rPr>
        <w:rFonts w:ascii="Schindler Small Caps" w:hAnsi="Schindler Small Caps"/>
        <w:b/>
        <w:color w:val="0000FF"/>
        <w:sz w:val="16"/>
        <w:szCs w:val="16"/>
      </w:rPr>
      <w:t xml:space="preserve">CF: </w:t>
    </w:r>
    <w:r w:rsidRPr="0054197A">
      <w:rPr>
        <w:rFonts w:ascii="Schindler Small Caps" w:hAnsi="Schindler Small Caps"/>
        <w:color w:val="0000FF"/>
        <w:sz w:val="16"/>
        <w:szCs w:val="16"/>
      </w:rPr>
      <w:t>80007250618</w:t>
    </w:r>
    <w:r>
      <w:rPr>
        <w:rFonts w:ascii="Schindler Small Caps" w:hAnsi="Schindler Small Caps"/>
        <w:b/>
        <w:color w:val="0000FF"/>
        <w:sz w:val="16"/>
        <w:szCs w:val="16"/>
      </w:rPr>
      <w:t xml:space="preserve"> </w:t>
    </w:r>
    <w:r w:rsidRPr="00147FD8">
      <w:rPr>
        <w:rFonts w:ascii="Schindler Small Caps" w:hAnsi="Schindler Small Caps"/>
        <w:b/>
        <w:color w:val="0000FF"/>
        <w:sz w:val="16"/>
        <w:szCs w:val="16"/>
      </w:rPr>
      <w:t>Codice Fatturazione</w:t>
    </w:r>
    <w:r>
      <w:rPr>
        <w:rFonts w:ascii="Schindler Small Caps" w:hAnsi="Schindler Small Caps"/>
        <w:color w:val="0000FF"/>
        <w:sz w:val="16"/>
        <w:szCs w:val="16"/>
      </w:rPr>
      <w:t>: UFRJT4</w:t>
    </w:r>
    <w:r>
      <w:rPr>
        <w:rFonts w:ascii="Schindler Small Caps" w:hAnsi="Schindler Small Caps"/>
        <w:color w:val="0000FF"/>
        <w:sz w:val="16"/>
        <w:szCs w:val="16"/>
      </w:rPr>
      <w:tab/>
    </w:r>
    <w:r w:rsidRPr="00147FD8">
      <w:rPr>
        <w:rFonts w:ascii="Schindler Small Caps" w:hAnsi="Schindler Small Caps"/>
        <w:b/>
        <w:color w:val="0000FF"/>
        <w:sz w:val="16"/>
        <w:szCs w:val="16"/>
      </w:rPr>
      <w:t>AOO</w:t>
    </w:r>
    <w:r>
      <w:rPr>
        <w:rFonts w:ascii="Schindler Small Caps" w:hAnsi="Schindler Small Caps"/>
        <w:color w:val="0000FF"/>
        <w:sz w:val="16"/>
        <w:szCs w:val="16"/>
      </w:rPr>
      <w:t>:istsc_ceps110004</w:t>
    </w:r>
  </w:p>
  <w:p w14:paraId="12299349" w14:textId="73289ECF" w:rsidR="00952D5C" w:rsidRPr="000E3E9F" w:rsidRDefault="00952D5C" w:rsidP="000E3E9F">
    <w:pPr>
      <w:jc w:val="center"/>
      <w:rPr>
        <w:rFonts w:ascii="Schindler Small Caps" w:hAnsi="Schindler Small Caps"/>
        <w:bCs/>
        <w:color w:val="0000FF"/>
        <w:sz w:val="16"/>
        <w:szCs w:val="16"/>
      </w:rPr>
    </w:pPr>
    <w:r w:rsidRPr="00147FD8">
      <w:rPr>
        <w:rFonts w:ascii="Schindler Small Caps" w:hAnsi="Schindler Small Caps"/>
        <w:b/>
        <w:color w:val="0000FF"/>
        <w:sz w:val="16"/>
        <w:szCs w:val="16"/>
      </w:rPr>
      <w:t>E-Mail</w:t>
    </w:r>
    <w:r w:rsidRPr="000E3E9F">
      <w:rPr>
        <w:rFonts w:ascii="Schindler Small Caps" w:hAnsi="Schindler Small Caps"/>
        <w:color w:val="0000FF"/>
        <w:sz w:val="16"/>
        <w:szCs w:val="16"/>
      </w:rPr>
      <w:t xml:space="preserve">: </w:t>
    </w:r>
    <w:r w:rsidRPr="000E3E9F">
      <w:rPr>
        <w:rFonts w:ascii="Schindler Small Caps" w:hAnsi="Schindler Small Caps"/>
        <w:bCs/>
        <w:color w:val="0000FF"/>
        <w:sz w:val="16"/>
        <w:szCs w:val="16"/>
      </w:rPr>
      <w:t>ceps110004@</w:t>
    </w:r>
    <w:r w:rsidRPr="000E3E9F">
      <w:rPr>
        <w:rFonts w:ascii="Schindler Small Caps" w:hAnsi="Schindler Small Caps"/>
        <w:color w:val="0000FF"/>
        <w:sz w:val="16"/>
        <w:szCs w:val="16"/>
      </w:rPr>
      <w:t>istruzione.it</w:t>
    </w:r>
    <w:r w:rsidRPr="000E3E9F">
      <w:rPr>
        <w:rFonts w:ascii="Schindler Small Caps" w:hAnsi="Schindler Small Caps"/>
        <w:bCs/>
        <w:color w:val="0000FF"/>
        <w:sz w:val="16"/>
        <w:szCs w:val="16"/>
      </w:rPr>
      <w:t xml:space="preserve">  </w:t>
    </w:r>
    <w:r w:rsidRPr="00147FD8">
      <w:rPr>
        <w:rFonts w:ascii="Schindler Small Caps" w:hAnsi="Schindler Small Caps"/>
        <w:b/>
        <w:bCs/>
        <w:color w:val="0000FF"/>
        <w:sz w:val="16"/>
        <w:szCs w:val="16"/>
      </w:rPr>
      <w:t>PEC</w:t>
    </w:r>
    <w:r>
      <w:rPr>
        <w:rFonts w:ascii="Schindler Small Caps" w:hAnsi="Schindler Small Caps"/>
        <w:bCs/>
        <w:color w:val="0000FF"/>
        <w:sz w:val="16"/>
        <w:szCs w:val="16"/>
      </w:rPr>
      <w:t xml:space="preserve">: </w:t>
    </w:r>
    <w:r w:rsidRPr="000E3E9F">
      <w:rPr>
        <w:rFonts w:ascii="Schindler Small Caps" w:hAnsi="Schindler Small Caps"/>
        <w:bCs/>
        <w:color w:val="0000FF"/>
        <w:sz w:val="16"/>
        <w:szCs w:val="16"/>
      </w:rPr>
      <w:t>ceps110004@pec.</w:t>
    </w:r>
    <w:r w:rsidRPr="000E3E9F">
      <w:rPr>
        <w:rFonts w:ascii="Schindler Small Caps" w:hAnsi="Schindler Small Caps"/>
        <w:color w:val="0000FF"/>
        <w:sz w:val="16"/>
        <w:szCs w:val="16"/>
      </w:rPr>
      <w:t>istruzione.it</w:t>
    </w:r>
    <w:r>
      <w:rPr>
        <w:rFonts w:ascii="Schindler Small Caps" w:hAnsi="Schindler Small Caps"/>
        <w:color w:val="0000FF"/>
        <w:sz w:val="16"/>
        <w:szCs w:val="16"/>
      </w:rPr>
      <w:t xml:space="preserve"> </w:t>
    </w:r>
    <w:r w:rsidRPr="00147FD8">
      <w:rPr>
        <w:rFonts w:ascii="Schindler Small Caps" w:hAnsi="Schindler Small Caps"/>
        <w:b/>
        <w:bCs/>
        <w:color w:val="0000FF"/>
        <w:sz w:val="16"/>
        <w:szCs w:val="16"/>
      </w:rPr>
      <w:t>SITO WEB</w:t>
    </w:r>
    <w:r w:rsidR="003E3653">
      <w:rPr>
        <w:rFonts w:ascii="Schindler Small Caps" w:hAnsi="Schindler Small Caps"/>
        <w:bCs/>
        <w:color w:val="0000FF"/>
        <w:sz w:val="16"/>
        <w:szCs w:val="16"/>
      </w:rPr>
      <w:t>: www.liceogarofano.edu</w:t>
    </w:r>
    <w:r w:rsidRPr="000E3E9F">
      <w:rPr>
        <w:rFonts w:ascii="Schindler Small Caps" w:hAnsi="Schindler Small Caps"/>
        <w:bCs/>
        <w:color w:val="0000FF"/>
        <w:sz w:val="16"/>
        <w:szCs w:val="16"/>
      </w:rPr>
      <w:t>.it</w:t>
    </w:r>
  </w:p>
  <w:p w14:paraId="607BB983" w14:textId="41139193" w:rsidR="00952D5C" w:rsidRPr="00782F9B" w:rsidRDefault="00952D5C" w:rsidP="00147FD8">
    <w:pPr>
      <w:pStyle w:val="Pidipagina"/>
      <w:jc w:val="center"/>
      <w:rPr>
        <w:rFonts w:ascii="Schindler Small Caps" w:hAnsi="Schindler Small Caps"/>
        <w:color w:val="0000FF"/>
        <w:sz w:val="16"/>
        <w:szCs w:val="16"/>
      </w:rPr>
    </w:pP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 xml:space="preserve">CCP: 12911814   </w:t>
    </w:r>
    <w:r w:rsidRPr="00147FD8">
      <w:rPr>
        <w:rFonts w:ascii="Schindler Small Caps" w:eastAsia="Times New Roman" w:hAnsi="Schindler Small Caps" w:cs="Times New Roman"/>
        <w:b/>
        <w:color w:val="0000FF"/>
        <w:sz w:val="16"/>
        <w:szCs w:val="16"/>
        <w:lang w:eastAsia="ar-SA"/>
      </w:rPr>
      <w:t>IBAN Banco Posta</w:t>
    </w: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 xml:space="preserve">: IT54 D076 0114 9000 0001 2911 814 </w:t>
    </w:r>
    <w:r w:rsidRPr="00147FD8">
      <w:rPr>
        <w:rFonts w:ascii="Schindler Small Caps" w:eastAsia="Times New Roman" w:hAnsi="Schindler Small Caps" w:cs="Times New Roman"/>
        <w:b/>
        <w:color w:val="0000FF"/>
        <w:sz w:val="16"/>
        <w:szCs w:val="16"/>
        <w:lang w:eastAsia="ar-SA"/>
      </w:rPr>
      <w:t>IBAN Monte Paschi</w:t>
    </w: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: IT</w:t>
    </w:r>
    <w:r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8</w:t>
    </w: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 xml:space="preserve">8 </w:t>
    </w:r>
    <w:r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Z</w:t>
    </w: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010 307</w:t>
    </w:r>
    <w:r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5</w:t>
    </w: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 xml:space="preserve"> </w:t>
    </w:r>
    <w:r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0</w:t>
    </w: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2</w:t>
    </w:r>
    <w:r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0</w:t>
    </w: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0 000</w:t>
    </w:r>
    <w:r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6</w:t>
    </w:r>
    <w:r w:rsidRPr="00147FD8"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 xml:space="preserve"> </w:t>
    </w:r>
    <w:r>
      <w:rPr>
        <w:rFonts w:ascii="Schindler Small Caps" w:eastAsia="Times New Roman" w:hAnsi="Schindler Small Caps" w:cs="Times New Roman"/>
        <w:color w:val="0000FF"/>
        <w:sz w:val="16"/>
        <w:szCs w:val="16"/>
        <w:lang w:eastAsia="ar-SA"/>
      </w:rPr>
      <w:t>3128 669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E10FB" w14:textId="77777777" w:rsidR="00C4679E" w:rsidRDefault="00C4679E" w:rsidP="00E23823">
      <w:r>
        <w:separator/>
      </w:r>
    </w:p>
  </w:footnote>
  <w:footnote w:type="continuationSeparator" w:id="0">
    <w:p w14:paraId="1ADEB195" w14:textId="77777777" w:rsidR="00C4679E" w:rsidRDefault="00C4679E" w:rsidP="00E23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980A8" w14:textId="4B323669" w:rsidR="00870C14" w:rsidRDefault="00870C14"/>
  <w:p w14:paraId="59FE6452" w14:textId="77777777" w:rsidR="00870C14" w:rsidRDefault="00870C14"/>
  <w:tbl>
    <w:tblPr>
      <w:tblpPr w:leftFromText="141" w:rightFromText="141" w:vertAnchor="text" w:horzAnchor="margin" w:tblpY="1"/>
      <w:tblOverlap w:val="never"/>
      <w:tblW w:w="10423" w:type="dxa"/>
      <w:tblLook w:val="04A0" w:firstRow="1" w:lastRow="0" w:firstColumn="1" w:lastColumn="0" w:noHBand="0" w:noVBand="1"/>
    </w:tblPr>
    <w:tblGrid>
      <w:gridCol w:w="1936"/>
      <w:gridCol w:w="213"/>
      <w:gridCol w:w="5195"/>
      <w:gridCol w:w="3079"/>
    </w:tblGrid>
    <w:tr w:rsidR="00952D5C" w:rsidRPr="00782F9B" w14:paraId="5C48FA96" w14:textId="77777777" w:rsidTr="00870C14">
      <w:trPr>
        <w:trHeight w:val="260"/>
      </w:trPr>
      <w:tc>
        <w:tcPr>
          <w:tcW w:w="1936" w:type="dxa"/>
          <w:vMerge w:val="restart"/>
          <w:shd w:val="clear" w:color="auto" w:fill="auto"/>
          <w:vAlign w:val="center"/>
        </w:tcPr>
        <w:p w14:paraId="1E9539B1" w14:textId="77777777" w:rsidR="00870C14" w:rsidRDefault="00870C14" w:rsidP="00870C14">
          <w:pPr>
            <w:jc w:val="center"/>
            <w:rPr>
              <w:b/>
              <w:noProof/>
              <w:lang w:eastAsia="it-IT"/>
            </w:rPr>
          </w:pPr>
        </w:p>
        <w:p w14:paraId="7E0B78E9" w14:textId="77777777" w:rsidR="00952D5C" w:rsidRPr="00782F9B" w:rsidRDefault="00952D5C" w:rsidP="00870C14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 wp14:anchorId="2E59EFC1" wp14:editId="4B4F7BA8">
                <wp:extent cx="1079500" cy="952500"/>
                <wp:effectExtent l="0" t="0" r="12700" b="12700"/>
                <wp:docPr id="8" name="Immagine 8" descr="Macintosh HD:Users:fillrobert:Desktop:00 Garofano_new cop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fillrobert:Desktop:00 Garofano_new copi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87" w:type="dxa"/>
          <w:gridSpan w:val="3"/>
          <w:shd w:val="clear" w:color="auto" w:fill="auto"/>
        </w:tcPr>
        <w:p w14:paraId="192A6CF8" w14:textId="284BC079" w:rsidR="00952D5C" w:rsidRPr="002D250E" w:rsidRDefault="00952D5C" w:rsidP="00870C14">
          <w:pPr>
            <w:jc w:val="both"/>
            <w:rPr>
              <w:rFonts w:ascii="Schindler Small Caps" w:hAnsi="Schindler Small Caps"/>
              <w:color w:val="0000FF"/>
              <w:sz w:val="68"/>
              <w:szCs w:val="68"/>
            </w:rPr>
          </w:pPr>
          <w:r w:rsidRPr="000E3E9F">
            <w:rPr>
              <w:noProof/>
              <w:sz w:val="48"/>
              <w:szCs w:val="48"/>
              <w:lang w:eastAsia="it-IT"/>
            </w:rPr>
            <w:drawing>
              <wp:anchor distT="0" distB="0" distL="114300" distR="114300" simplePos="0" relativeHeight="251666431" behindDoc="1" locked="0" layoutInCell="1" allowOverlap="1" wp14:anchorId="4211865E" wp14:editId="0DDAEFBA">
                <wp:simplePos x="0" y="0"/>
                <wp:positionH relativeFrom="column">
                  <wp:posOffset>3492500</wp:posOffset>
                </wp:positionH>
                <wp:positionV relativeFrom="paragraph">
                  <wp:posOffset>-139065</wp:posOffset>
                </wp:positionV>
                <wp:extent cx="1515745" cy="697865"/>
                <wp:effectExtent l="0" t="0" r="8255" b="0"/>
                <wp:wrapNone/>
                <wp:docPr id="10" name="Immagine 10" descr="logo_unesco scuola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unesco scuola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574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E3E9F">
            <w:rPr>
              <w:noProof/>
              <w:sz w:val="48"/>
              <w:szCs w:val="48"/>
              <w:lang w:eastAsia="it-IT"/>
            </w:rPr>
            <w:drawing>
              <wp:anchor distT="0" distB="0" distL="114300" distR="114300" simplePos="0" relativeHeight="251665407" behindDoc="1" locked="0" layoutInCell="1" allowOverlap="1" wp14:anchorId="6F63A79F" wp14:editId="7D23AC48">
                <wp:simplePos x="0" y="0"/>
                <wp:positionH relativeFrom="column">
                  <wp:posOffset>977900</wp:posOffset>
                </wp:positionH>
                <wp:positionV relativeFrom="paragraph">
                  <wp:posOffset>-139065</wp:posOffset>
                </wp:positionV>
                <wp:extent cx="1825625" cy="306070"/>
                <wp:effectExtent l="0" t="0" r="3175" b="0"/>
                <wp:wrapNone/>
                <wp:docPr id="11" name="Immagine 11" descr="profilo città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rofilo città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562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proofErr w:type="spellStart"/>
          <w:r w:rsidRPr="0036008A">
            <w:rPr>
              <w:rFonts w:ascii="Schindler Small Caps" w:hAnsi="Schindler Small Caps"/>
              <w:color w:val="0000FF"/>
              <w:sz w:val="48"/>
              <w:szCs w:val="48"/>
              <w14:shadow w14:blurRad="0" w14:dist="25400" w14:dir="135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rgbClr w14:val="FFFFFF">
                    <w14:alpha w14:val="50000"/>
                    <w14:lumMod w14:val="75000"/>
                  </w14:srgbClr>
                </w14:solidFill>
                <w14:prstDash w14:val="solid"/>
                <w14:round/>
              </w14:textOutline>
            </w:rPr>
            <w:t>Liceo</w:t>
          </w:r>
          <w:r w:rsidRPr="0036008A">
            <w:rPr>
              <w:rFonts w:ascii="Schindler Small Caps" w:hAnsi="Schindler Small Caps"/>
              <w:b/>
              <w:i/>
              <w:color w:val="F79646"/>
              <w:sz w:val="48"/>
              <w:szCs w:val="48"/>
              <w14:shadow w14:blurRad="0" w14:dist="25400" w14:dir="135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rgbClr w14:val="FFFFFF">
                    <w14:alpha w14:val="50000"/>
                    <w14:lumMod w14:val="75000"/>
                  </w14:srgbClr>
                </w14:solidFill>
                <w14:prstDash w14:val="solid"/>
                <w14:round/>
              </w14:textOutline>
            </w:rPr>
            <w:t>Garofano</w:t>
          </w:r>
          <w:r w:rsidRPr="0036008A">
            <w:rPr>
              <w:rFonts w:ascii="Schindler Small Caps" w:hAnsi="Schindler Small Caps"/>
              <w:color w:val="0000FF"/>
              <w:sz w:val="48"/>
              <w:szCs w:val="48"/>
              <w14:shadow w14:blurRad="0" w14:dist="25400" w14:dir="135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rgbClr w14:val="FFFFFF">
                    <w14:alpha w14:val="50000"/>
                    <w14:lumMod w14:val="75000"/>
                  </w14:srgbClr>
                </w14:solidFill>
                <w14:prstDash w14:val="solid"/>
                <w14:round/>
              </w14:textOutline>
            </w:rPr>
            <w:t>Capua</w:t>
          </w:r>
          <w:proofErr w:type="spellEnd"/>
        </w:p>
        <w:p w14:paraId="5A251950" w14:textId="2F6F4F63" w:rsidR="00952D5C" w:rsidRPr="00782F9B" w:rsidRDefault="00952D5C" w:rsidP="00870C14">
          <w:pPr>
            <w:jc w:val="both"/>
            <w:rPr>
              <w:rFonts w:ascii="Comic Sans MS" w:hAnsi="Comic Sans MS"/>
              <w:bCs/>
              <w:caps/>
              <w:color w:val="000080"/>
              <w:sz w:val="18"/>
              <w:szCs w:val="18"/>
            </w:rPr>
          </w:pPr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>Scientifico,</w:t>
          </w:r>
          <w:r w:rsidRPr="00782F9B">
            <w:rPr>
              <w:rFonts w:ascii="Schindler Small Caps" w:hAnsi="Schindler Small Caps"/>
              <w:b/>
              <w:color w:val="0000FF"/>
              <w:sz w:val="21"/>
              <w:szCs w:val="21"/>
            </w:rPr>
            <w:t xml:space="preserve"> </w:t>
          </w:r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 xml:space="preserve">Scientifico Internazionale, Scientifico Sportivo </w:t>
          </w:r>
        </w:p>
      </w:tc>
    </w:tr>
    <w:tr w:rsidR="00952D5C" w:rsidRPr="00782F9B" w14:paraId="4EC3309E" w14:textId="77777777" w:rsidTr="00870C14">
      <w:trPr>
        <w:trHeight w:val="259"/>
      </w:trPr>
      <w:tc>
        <w:tcPr>
          <w:tcW w:w="1936" w:type="dxa"/>
          <w:vMerge/>
          <w:shd w:val="clear" w:color="auto" w:fill="auto"/>
          <w:vAlign w:val="center"/>
        </w:tcPr>
        <w:p w14:paraId="35B3CA7F" w14:textId="77777777" w:rsidR="00952D5C" w:rsidRDefault="00952D5C" w:rsidP="00870C14">
          <w:pPr>
            <w:jc w:val="center"/>
            <w:rPr>
              <w:b/>
              <w:noProof/>
              <w:lang w:eastAsia="it-IT"/>
            </w:rPr>
          </w:pPr>
        </w:p>
      </w:tc>
      <w:tc>
        <w:tcPr>
          <w:tcW w:w="8487" w:type="dxa"/>
          <w:gridSpan w:val="3"/>
          <w:shd w:val="clear" w:color="auto" w:fill="auto"/>
        </w:tcPr>
        <w:p w14:paraId="4D6C4C98" w14:textId="47CF7BF0" w:rsidR="00952D5C" w:rsidRPr="000E3E9F" w:rsidRDefault="00952D5C" w:rsidP="00870C14">
          <w:pPr>
            <w:jc w:val="both"/>
            <w:rPr>
              <w:noProof/>
              <w:sz w:val="48"/>
              <w:szCs w:val="48"/>
            </w:rPr>
          </w:pPr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 xml:space="preserve">Scientifico </w:t>
          </w:r>
          <w:proofErr w:type="spellStart"/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>opz</w:t>
          </w:r>
          <w:proofErr w:type="spellEnd"/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 xml:space="preserve">. Scienze Applicate, Scientifico </w:t>
          </w:r>
          <w:proofErr w:type="spellStart"/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>opz</w:t>
          </w:r>
          <w:proofErr w:type="spellEnd"/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>. Sc. Applicate Bilinguismo</w:t>
          </w:r>
        </w:p>
      </w:tc>
    </w:tr>
    <w:tr w:rsidR="00952D5C" w:rsidRPr="00782F9B" w14:paraId="4B92233C" w14:textId="77777777" w:rsidTr="00870C14">
      <w:trPr>
        <w:trHeight w:val="259"/>
      </w:trPr>
      <w:tc>
        <w:tcPr>
          <w:tcW w:w="1936" w:type="dxa"/>
          <w:vMerge/>
          <w:shd w:val="clear" w:color="auto" w:fill="auto"/>
          <w:vAlign w:val="center"/>
        </w:tcPr>
        <w:p w14:paraId="312D0F97" w14:textId="77777777" w:rsidR="00952D5C" w:rsidRDefault="00952D5C" w:rsidP="00870C14">
          <w:pPr>
            <w:jc w:val="center"/>
            <w:rPr>
              <w:b/>
              <w:noProof/>
              <w:lang w:eastAsia="it-IT"/>
            </w:rPr>
          </w:pPr>
        </w:p>
      </w:tc>
      <w:tc>
        <w:tcPr>
          <w:tcW w:w="8487" w:type="dxa"/>
          <w:gridSpan w:val="3"/>
          <w:shd w:val="clear" w:color="auto" w:fill="auto"/>
        </w:tcPr>
        <w:p w14:paraId="28BBE6CE" w14:textId="4A2E63CF" w:rsidR="00952D5C" w:rsidRPr="000E3E9F" w:rsidRDefault="00952D5C" w:rsidP="00870C14">
          <w:pPr>
            <w:jc w:val="both"/>
            <w:rPr>
              <w:noProof/>
              <w:sz w:val="48"/>
              <w:szCs w:val="48"/>
            </w:rPr>
          </w:pPr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>Liceo Musicale, Liceo Coreutico</w:t>
          </w:r>
        </w:p>
      </w:tc>
    </w:tr>
    <w:tr w:rsidR="00952D5C" w:rsidRPr="00782F9B" w14:paraId="5BD69512" w14:textId="77777777" w:rsidTr="00870C14">
      <w:trPr>
        <w:trHeight w:val="259"/>
      </w:trPr>
      <w:tc>
        <w:tcPr>
          <w:tcW w:w="1936" w:type="dxa"/>
          <w:vMerge/>
          <w:shd w:val="clear" w:color="auto" w:fill="auto"/>
          <w:vAlign w:val="center"/>
        </w:tcPr>
        <w:p w14:paraId="405E89B1" w14:textId="77777777" w:rsidR="00952D5C" w:rsidRDefault="00952D5C" w:rsidP="00870C14">
          <w:pPr>
            <w:jc w:val="center"/>
            <w:rPr>
              <w:b/>
              <w:noProof/>
              <w:lang w:eastAsia="it-IT"/>
            </w:rPr>
          </w:pPr>
        </w:p>
      </w:tc>
      <w:tc>
        <w:tcPr>
          <w:tcW w:w="8487" w:type="dxa"/>
          <w:gridSpan w:val="3"/>
          <w:shd w:val="clear" w:color="auto" w:fill="auto"/>
        </w:tcPr>
        <w:p w14:paraId="05D51D6D" w14:textId="70B7E09A" w:rsidR="00952D5C" w:rsidRPr="000E3E9F" w:rsidRDefault="00952D5C" w:rsidP="00870C14">
          <w:pPr>
            <w:jc w:val="both"/>
            <w:rPr>
              <w:noProof/>
              <w:sz w:val="48"/>
              <w:szCs w:val="48"/>
            </w:rPr>
          </w:pPr>
          <w:r>
            <w:rPr>
              <w:rFonts w:ascii="Schindler Small Caps" w:hAnsi="Schindler Small Caps"/>
              <w:b/>
              <w:color w:val="0000FF"/>
              <w:sz w:val="21"/>
              <w:szCs w:val="21"/>
            </w:rPr>
            <w:t xml:space="preserve">Liceo </w:t>
          </w:r>
          <w:r w:rsidRPr="00782F9B">
            <w:rPr>
              <w:rFonts w:ascii="Schindler Small Caps" w:hAnsi="Schindler Small Caps"/>
              <w:b/>
              <w:color w:val="0000FF"/>
              <w:sz w:val="21"/>
              <w:szCs w:val="21"/>
            </w:rPr>
            <w:t>Classico</w:t>
          </w:r>
        </w:p>
      </w:tc>
    </w:tr>
    <w:tr w:rsidR="00952D5C" w:rsidRPr="00782F9B" w14:paraId="138162D1" w14:textId="77777777" w:rsidTr="00870C14">
      <w:trPr>
        <w:gridAfter w:val="1"/>
        <w:wAfter w:w="3079" w:type="dxa"/>
      </w:trPr>
      <w:tc>
        <w:tcPr>
          <w:tcW w:w="2149" w:type="dxa"/>
          <w:gridSpan w:val="2"/>
          <w:shd w:val="clear" w:color="auto" w:fill="auto"/>
          <w:vAlign w:val="center"/>
        </w:tcPr>
        <w:p w14:paraId="3635D5E7" w14:textId="323F2E3F" w:rsidR="00952D5C" w:rsidRPr="00782F9B" w:rsidRDefault="00952D5C" w:rsidP="00870C14">
          <w:pPr>
            <w:snapToGrid w:val="0"/>
            <w:jc w:val="center"/>
            <w:rPr>
              <w:b/>
            </w:rPr>
          </w:pPr>
        </w:p>
      </w:tc>
      <w:tc>
        <w:tcPr>
          <w:tcW w:w="5195" w:type="dxa"/>
          <w:shd w:val="clear" w:color="auto" w:fill="auto"/>
          <w:vAlign w:val="center"/>
        </w:tcPr>
        <w:p w14:paraId="76C2353D" w14:textId="3CDE0153" w:rsidR="00952D5C" w:rsidRPr="00782F9B" w:rsidRDefault="00952D5C" w:rsidP="00870C14">
          <w:pPr>
            <w:snapToGrid w:val="0"/>
            <w:rPr>
              <w:b/>
            </w:rPr>
          </w:pPr>
          <w:r w:rsidRPr="000753A1">
            <w:rPr>
              <w:rFonts w:ascii="Schindler Small Caps" w:hAnsi="Schindler Small Caps"/>
              <w:color w:val="999999"/>
              <w:sz w:val="17"/>
              <w:szCs w:val="17"/>
            </w:rPr>
            <w:t>Dirigente scolastico: Giovanni DI CICCO</w:t>
          </w:r>
        </w:p>
      </w:tc>
    </w:tr>
  </w:tbl>
  <w:p w14:paraId="65B8B6ED" w14:textId="6C916679" w:rsidR="00952D5C" w:rsidRDefault="00952D5C" w:rsidP="00F85F7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8F25526"/>
    <w:multiLevelType w:val="hybridMultilevel"/>
    <w:tmpl w:val="DA603840"/>
    <w:lvl w:ilvl="0" w:tplc="6F94FF80">
      <w:start w:val="1"/>
      <w:numFmt w:val="decimal"/>
      <w:lvlText w:val="%1."/>
      <w:lvlJc w:val="left"/>
      <w:pPr>
        <w:ind w:left="1278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it-IT" w:eastAsia="it-IT" w:bidi="it-IT"/>
      </w:rPr>
    </w:lvl>
    <w:lvl w:ilvl="1" w:tplc="6B224DB4">
      <w:numFmt w:val="bullet"/>
      <w:lvlText w:val="•"/>
      <w:lvlJc w:val="left"/>
      <w:pPr>
        <w:ind w:left="2300" w:hanging="284"/>
      </w:pPr>
      <w:rPr>
        <w:rFonts w:hint="default"/>
        <w:lang w:val="it-IT" w:eastAsia="it-IT" w:bidi="it-IT"/>
      </w:rPr>
    </w:lvl>
    <w:lvl w:ilvl="2" w:tplc="4B92AF84">
      <w:numFmt w:val="bullet"/>
      <w:lvlText w:val="•"/>
      <w:lvlJc w:val="left"/>
      <w:pPr>
        <w:ind w:left="3321" w:hanging="284"/>
      </w:pPr>
      <w:rPr>
        <w:rFonts w:hint="default"/>
        <w:lang w:val="it-IT" w:eastAsia="it-IT" w:bidi="it-IT"/>
      </w:rPr>
    </w:lvl>
    <w:lvl w:ilvl="3" w:tplc="CB3AEC92">
      <w:numFmt w:val="bullet"/>
      <w:lvlText w:val="•"/>
      <w:lvlJc w:val="left"/>
      <w:pPr>
        <w:ind w:left="4341" w:hanging="284"/>
      </w:pPr>
      <w:rPr>
        <w:rFonts w:hint="default"/>
        <w:lang w:val="it-IT" w:eastAsia="it-IT" w:bidi="it-IT"/>
      </w:rPr>
    </w:lvl>
    <w:lvl w:ilvl="4" w:tplc="645CABEA">
      <w:numFmt w:val="bullet"/>
      <w:lvlText w:val="•"/>
      <w:lvlJc w:val="left"/>
      <w:pPr>
        <w:ind w:left="5362" w:hanging="284"/>
      </w:pPr>
      <w:rPr>
        <w:rFonts w:hint="default"/>
        <w:lang w:val="it-IT" w:eastAsia="it-IT" w:bidi="it-IT"/>
      </w:rPr>
    </w:lvl>
    <w:lvl w:ilvl="5" w:tplc="C20CD36C">
      <w:numFmt w:val="bullet"/>
      <w:lvlText w:val="•"/>
      <w:lvlJc w:val="left"/>
      <w:pPr>
        <w:ind w:left="6383" w:hanging="284"/>
      </w:pPr>
      <w:rPr>
        <w:rFonts w:hint="default"/>
        <w:lang w:val="it-IT" w:eastAsia="it-IT" w:bidi="it-IT"/>
      </w:rPr>
    </w:lvl>
    <w:lvl w:ilvl="6" w:tplc="6DAA7862">
      <w:numFmt w:val="bullet"/>
      <w:lvlText w:val="•"/>
      <w:lvlJc w:val="left"/>
      <w:pPr>
        <w:ind w:left="7403" w:hanging="284"/>
      </w:pPr>
      <w:rPr>
        <w:rFonts w:hint="default"/>
        <w:lang w:val="it-IT" w:eastAsia="it-IT" w:bidi="it-IT"/>
      </w:rPr>
    </w:lvl>
    <w:lvl w:ilvl="7" w:tplc="C80AE0FE">
      <w:numFmt w:val="bullet"/>
      <w:lvlText w:val="•"/>
      <w:lvlJc w:val="left"/>
      <w:pPr>
        <w:ind w:left="8424" w:hanging="284"/>
      </w:pPr>
      <w:rPr>
        <w:rFonts w:hint="default"/>
        <w:lang w:val="it-IT" w:eastAsia="it-IT" w:bidi="it-IT"/>
      </w:rPr>
    </w:lvl>
    <w:lvl w:ilvl="8" w:tplc="14D21374">
      <w:numFmt w:val="bullet"/>
      <w:lvlText w:val="•"/>
      <w:lvlJc w:val="left"/>
      <w:pPr>
        <w:ind w:left="9445" w:hanging="284"/>
      </w:pPr>
      <w:rPr>
        <w:rFonts w:hint="default"/>
        <w:lang w:val="it-IT" w:eastAsia="it-IT" w:bidi="it-IT"/>
      </w:rPr>
    </w:lvl>
  </w:abstractNum>
  <w:abstractNum w:abstractNumId="4">
    <w:nsid w:val="138B5E22"/>
    <w:multiLevelType w:val="hybridMultilevel"/>
    <w:tmpl w:val="8004BC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F3160"/>
    <w:multiLevelType w:val="hybridMultilevel"/>
    <w:tmpl w:val="DA381E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080501"/>
    <w:multiLevelType w:val="hybridMultilevel"/>
    <w:tmpl w:val="360E2B06"/>
    <w:lvl w:ilvl="0" w:tplc="2526901A">
      <w:start w:val="1"/>
      <w:numFmt w:val="bullet"/>
      <w:lvlText w:null="1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23"/>
    <w:rsid w:val="000815DA"/>
    <w:rsid w:val="000E3E9F"/>
    <w:rsid w:val="001135C8"/>
    <w:rsid w:val="00147FD8"/>
    <w:rsid w:val="00152293"/>
    <w:rsid w:val="00156AFF"/>
    <w:rsid w:val="00183023"/>
    <w:rsid w:val="00184969"/>
    <w:rsid w:val="00202550"/>
    <w:rsid w:val="002170D5"/>
    <w:rsid w:val="00241502"/>
    <w:rsid w:val="00272E1F"/>
    <w:rsid w:val="002A6D65"/>
    <w:rsid w:val="002B1351"/>
    <w:rsid w:val="002C58A1"/>
    <w:rsid w:val="0036008A"/>
    <w:rsid w:val="00361BAF"/>
    <w:rsid w:val="0036345A"/>
    <w:rsid w:val="00371356"/>
    <w:rsid w:val="003940B8"/>
    <w:rsid w:val="003941CB"/>
    <w:rsid w:val="003A14AC"/>
    <w:rsid w:val="003E3653"/>
    <w:rsid w:val="003F490D"/>
    <w:rsid w:val="00440A38"/>
    <w:rsid w:val="00445599"/>
    <w:rsid w:val="004668FD"/>
    <w:rsid w:val="004719CF"/>
    <w:rsid w:val="0048400F"/>
    <w:rsid w:val="00494719"/>
    <w:rsid w:val="00503BC6"/>
    <w:rsid w:val="0054197A"/>
    <w:rsid w:val="005776A7"/>
    <w:rsid w:val="005A300E"/>
    <w:rsid w:val="005A32C4"/>
    <w:rsid w:val="00616C05"/>
    <w:rsid w:val="0061735A"/>
    <w:rsid w:val="00641185"/>
    <w:rsid w:val="0066168A"/>
    <w:rsid w:val="00671385"/>
    <w:rsid w:val="006937BC"/>
    <w:rsid w:val="006A4476"/>
    <w:rsid w:val="006F360F"/>
    <w:rsid w:val="00701CB9"/>
    <w:rsid w:val="00732C3D"/>
    <w:rsid w:val="0073786B"/>
    <w:rsid w:val="00760ECE"/>
    <w:rsid w:val="00785A45"/>
    <w:rsid w:val="00786052"/>
    <w:rsid w:val="00792CEB"/>
    <w:rsid w:val="007A405F"/>
    <w:rsid w:val="007B4CA1"/>
    <w:rsid w:val="007C25E7"/>
    <w:rsid w:val="007E7BEA"/>
    <w:rsid w:val="00804CDE"/>
    <w:rsid w:val="00850EA3"/>
    <w:rsid w:val="00870C14"/>
    <w:rsid w:val="008860F9"/>
    <w:rsid w:val="008F116A"/>
    <w:rsid w:val="00903F98"/>
    <w:rsid w:val="009114B5"/>
    <w:rsid w:val="00931D9C"/>
    <w:rsid w:val="00935858"/>
    <w:rsid w:val="00952D5C"/>
    <w:rsid w:val="0098660B"/>
    <w:rsid w:val="00992241"/>
    <w:rsid w:val="00994681"/>
    <w:rsid w:val="00A26DB3"/>
    <w:rsid w:val="00AB78E7"/>
    <w:rsid w:val="00AF21AE"/>
    <w:rsid w:val="00B24282"/>
    <w:rsid w:val="00B90982"/>
    <w:rsid w:val="00BA6CFA"/>
    <w:rsid w:val="00BF3927"/>
    <w:rsid w:val="00BF5614"/>
    <w:rsid w:val="00C16FB5"/>
    <w:rsid w:val="00C30454"/>
    <w:rsid w:val="00C43D23"/>
    <w:rsid w:val="00C4679E"/>
    <w:rsid w:val="00C60631"/>
    <w:rsid w:val="00C8121E"/>
    <w:rsid w:val="00CC1B9C"/>
    <w:rsid w:val="00CC57F7"/>
    <w:rsid w:val="00CE235C"/>
    <w:rsid w:val="00CE6D19"/>
    <w:rsid w:val="00D20CD1"/>
    <w:rsid w:val="00D44F45"/>
    <w:rsid w:val="00D74B96"/>
    <w:rsid w:val="00DA613B"/>
    <w:rsid w:val="00DB434B"/>
    <w:rsid w:val="00DC1485"/>
    <w:rsid w:val="00DD030A"/>
    <w:rsid w:val="00E16300"/>
    <w:rsid w:val="00E23654"/>
    <w:rsid w:val="00E23823"/>
    <w:rsid w:val="00E9584B"/>
    <w:rsid w:val="00EC7F00"/>
    <w:rsid w:val="00F02AC7"/>
    <w:rsid w:val="00F17BEA"/>
    <w:rsid w:val="00F7188F"/>
    <w:rsid w:val="00F85F7E"/>
    <w:rsid w:val="00F97BB7"/>
    <w:rsid w:val="00F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6625"/>
    <o:shapelayout v:ext="edit">
      <o:idmap v:ext="edit" data="1"/>
    </o:shapelayout>
  </w:shapeDefaults>
  <w:decimalSymbol w:val=","/>
  <w:listSeparator w:val=";"/>
  <w14:docId w14:val="7BB168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7F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1"/>
    <w:qFormat/>
    <w:rsid w:val="00DC1485"/>
    <w:pPr>
      <w:widowControl w:val="0"/>
      <w:suppressAutoHyphens w:val="0"/>
      <w:autoSpaceDE w:val="0"/>
      <w:autoSpaceDN w:val="0"/>
      <w:spacing w:line="274" w:lineRule="exact"/>
      <w:ind w:left="995"/>
      <w:outlineLvl w:val="0"/>
    </w:pPr>
    <w:rPr>
      <w:b/>
      <w:bCs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2382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3823"/>
  </w:style>
  <w:style w:type="paragraph" w:styleId="Pidipagina">
    <w:name w:val="footer"/>
    <w:basedOn w:val="Normale"/>
    <w:link w:val="PidipaginaCarattere"/>
    <w:uiPriority w:val="99"/>
    <w:unhideWhenUsed/>
    <w:rsid w:val="00E2382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3823"/>
  </w:style>
  <w:style w:type="character" w:styleId="Collegamentoipertestuale">
    <w:name w:val="Hyperlink"/>
    <w:basedOn w:val="Carpredefinitoparagrafo"/>
    <w:rsid w:val="00E9584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E95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0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60F9"/>
    <w:rPr>
      <w:rFonts w:ascii="Lucida Grande" w:eastAsia="Times New Roman" w:hAnsi="Lucida Grande" w:cs="Lucida Grande"/>
      <w:sz w:val="18"/>
      <w:szCs w:val="18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E3E9F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792CE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DC148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DC1485"/>
    <w:pPr>
      <w:widowControl w:val="0"/>
      <w:suppressAutoHyphens w:val="0"/>
      <w:autoSpaceDE w:val="0"/>
      <w:autoSpaceDN w:val="0"/>
      <w:ind w:left="995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C148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7F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1"/>
    <w:qFormat/>
    <w:rsid w:val="00DC1485"/>
    <w:pPr>
      <w:widowControl w:val="0"/>
      <w:suppressAutoHyphens w:val="0"/>
      <w:autoSpaceDE w:val="0"/>
      <w:autoSpaceDN w:val="0"/>
      <w:spacing w:line="274" w:lineRule="exact"/>
      <w:ind w:left="995"/>
      <w:outlineLvl w:val="0"/>
    </w:pPr>
    <w:rPr>
      <w:b/>
      <w:bCs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2382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3823"/>
  </w:style>
  <w:style w:type="paragraph" w:styleId="Pidipagina">
    <w:name w:val="footer"/>
    <w:basedOn w:val="Normale"/>
    <w:link w:val="PidipaginaCarattere"/>
    <w:uiPriority w:val="99"/>
    <w:unhideWhenUsed/>
    <w:rsid w:val="00E2382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3823"/>
  </w:style>
  <w:style w:type="character" w:styleId="Collegamentoipertestuale">
    <w:name w:val="Hyperlink"/>
    <w:basedOn w:val="Carpredefinitoparagrafo"/>
    <w:rsid w:val="00E9584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E95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0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60F9"/>
    <w:rPr>
      <w:rFonts w:ascii="Lucida Grande" w:eastAsia="Times New Roman" w:hAnsi="Lucida Grande" w:cs="Lucida Grande"/>
      <w:sz w:val="18"/>
      <w:szCs w:val="18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E3E9F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792CE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DC148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DC1485"/>
    <w:pPr>
      <w:widowControl w:val="0"/>
      <w:suppressAutoHyphens w:val="0"/>
      <w:autoSpaceDE w:val="0"/>
      <w:autoSpaceDN w:val="0"/>
      <w:ind w:left="995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C148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047176-3D38-43DB-8945-EC694784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Carosone</dc:creator>
  <cp:lastModifiedBy>Giuseppe Russo</cp:lastModifiedBy>
  <cp:revision>2</cp:revision>
  <cp:lastPrinted>2019-09-13T10:34:00Z</cp:lastPrinted>
  <dcterms:created xsi:type="dcterms:W3CDTF">2020-04-24T16:55:00Z</dcterms:created>
  <dcterms:modified xsi:type="dcterms:W3CDTF">2020-04-24T16:55:00Z</dcterms:modified>
</cp:coreProperties>
</file>